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710D4" w14:textId="77777777" w:rsidR="00FA1DB9" w:rsidRDefault="00FA1DB9" w:rsidP="00B137F8">
      <w:pPr>
        <w:rPr>
          <w:rFonts w:ascii="Verdana" w:hAnsi="Verdana" w:cstheme="minorHAnsi"/>
          <w:b/>
          <w:sz w:val="18"/>
          <w:szCs w:val="18"/>
        </w:rPr>
      </w:pPr>
      <w:r>
        <w:rPr>
          <w:rFonts w:ascii="Verdana" w:hAnsi="Verdana" w:cstheme="minorHAnsi"/>
          <w:b/>
          <w:sz w:val="18"/>
          <w:szCs w:val="18"/>
        </w:rPr>
        <w:t xml:space="preserve">                                            </w:t>
      </w:r>
    </w:p>
    <w:p w14:paraId="06CFA867" w14:textId="5D91F55E" w:rsidR="00B137F8" w:rsidRDefault="00FA1DB9" w:rsidP="00B137F8">
      <w:pPr>
        <w:rPr>
          <w:rFonts w:asciiTheme="minorHAnsi" w:hAnsiTheme="minorHAnsi" w:cstheme="minorHAnsi"/>
          <w:sz w:val="20"/>
        </w:rPr>
      </w:pPr>
      <w:r>
        <w:rPr>
          <w:rFonts w:ascii="Verdana" w:hAnsi="Verdana" w:cstheme="minorHAnsi"/>
          <w:b/>
          <w:sz w:val="18"/>
          <w:szCs w:val="18"/>
        </w:rPr>
        <w:t xml:space="preserve">                                            </w:t>
      </w:r>
      <w:r w:rsidRPr="00EF77FC">
        <w:rPr>
          <w:rFonts w:ascii="Verdana" w:hAnsi="Verdana" w:cstheme="minorHAnsi"/>
          <w:b/>
          <w:sz w:val="18"/>
          <w:szCs w:val="18"/>
        </w:rPr>
        <w:t>ZAŁĄCZNIK NR 6 DO SWZ – WYKAZ WYKONANYCH ZAMÓWIEŃ</w:t>
      </w: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3BB1C55C" w:rsidR="00EC7687" w:rsidRPr="00F742FE" w:rsidRDefault="000370E7" w:rsidP="00345526">
            <w:pPr>
              <w:ind w:right="28"/>
              <w:jc w:val="center"/>
              <w:rPr>
                <w:rFonts w:ascii="Verdana" w:hAnsi="Verdana" w:cstheme="minorHAnsi"/>
                <w:sz w:val="16"/>
                <w:szCs w:val="16"/>
              </w:rPr>
            </w:pPr>
            <w:r>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345526">
            <w:pPr>
              <w:spacing w:before="120" w:after="120" w:line="240"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9D4FC0">
            <w:pPr>
              <w:spacing w:before="120" w:after="120" w:line="240"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6C978AE7" w:rsidR="00B137F8" w:rsidRPr="00EF77FC" w:rsidRDefault="005B1ED0" w:rsidP="00005787">
      <w:pPr>
        <w:spacing w:line="240" w:lineRule="auto"/>
        <w:jc w:val="center"/>
        <w:rPr>
          <w:rFonts w:ascii="Verdana" w:hAnsi="Verdana" w:cstheme="minorHAnsi"/>
          <w:b/>
          <w:sz w:val="18"/>
          <w:szCs w:val="18"/>
        </w:rPr>
      </w:pPr>
      <w:r w:rsidRPr="00EF77FC">
        <w:rPr>
          <w:rFonts w:ascii="Verdana" w:hAnsi="Verdana" w:cstheme="minorHAnsi"/>
          <w:b/>
          <w:sz w:val="18"/>
          <w:szCs w:val="18"/>
        </w:rPr>
        <w:t xml:space="preserve">WYKAZ WYKONANYCH </w:t>
      </w:r>
      <w:r w:rsidR="00E130E3" w:rsidRPr="00EF77FC">
        <w:rPr>
          <w:rFonts w:ascii="Verdana" w:hAnsi="Verdana" w:cstheme="minorHAnsi"/>
          <w:b/>
          <w:sz w:val="18"/>
          <w:szCs w:val="18"/>
        </w:rPr>
        <w:t>ZAMÓWIEŃ</w:t>
      </w:r>
      <w:r w:rsidRPr="00EF77FC">
        <w:rPr>
          <w:rFonts w:ascii="Verdana" w:hAnsi="Verdana" w:cstheme="minorHAnsi"/>
          <w:b/>
          <w:sz w:val="18"/>
          <w:szCs w:val="18"/>
        </w:rPr>
        <w:t xml:space="preserve"> </w:t>
      </w:r>
    </w:p>
    <w:p w14:paraId="1AD8AF27" w14:textId="77777777" w:rsidR="003A6457" w:rsidRPr="00EF77FC" w:rsidRDefault="003A6457" w:rsidP="00B137F8">
      <w:pPr>
        <w:rPr>
          <w:rFonts w:ascii="Verdana" w:hAnsi="Verdana" w:cstheme="minorHAnsi"/>
          <w:sz w:val="18"/>
          <w:szCs w:val="18"/>
        </w:rPr>
      </w:pPr>
    </w:p>
    <w:p w14:paraId="3D994F01" w14:textId="46A2C589" w:rsidR="000370E7" w:rsidRPr="00EF77FC" w:rsidRDefault="00B137F8" w:rsidP="00EF77FC">
      <w:pPr>
        <w:ind w:left="-170"/>
        <w:rPr>
          <w:rFonts w:ascii="Verdana" w:eastAsia="Calibri" w:hAnsi="Verdana" w:cstheme="minorHAnsi"/>
          <w:b/>
          <w:bCs/>
          <w:sz w:val="18"/>
          <w:szCs w:val="18"/>
        </w:rPr>
      </w:pPr>
      <w:r w:rsidRPr="00EF77FC">
        <w:rPr>
          <w:rFonts w:ascii="Verdana" w:hAnsi="Verdana" w:cstheme="minorHAnsi"/>
          <w:sz w:val="18"/>
          <w:szCs w:val="18"/>
          <w:lang w:eastAsia="pl-PL"/>
        </w:rPr>
        <w:t xml:space="preserve">Składając Ofertę w postępowaniu zakupowym </w:t>
      </w:r>
      <w:r w:rsidR="00DA5698" w:rsidRPr="00EF77FC">
        <w:rPr>
          <w:rFonts w:ascii="Verdana" w:hAnsi="Verdana" w:cstheme="minorHAnsi"/>
          <w:sz w:val="18"/>
          <w:szCs w:val="18"/>
          <w:lang w:eastAsia="pl-PL"/>
        </w:rPr>
        <w:t xml:space="preserve">nr </w:t>
      </w:r>
      <w:r w:rsidR="00447B2C" w:rsidRPr="00447B2C">
        <w:rPr>
          <w:rFonts w:ascii="Verdana" w:hAnsi="Verdana" w:cstheme="minorHAnsi"/>
          <w:b/>
          <w:sz w:val="18"/>
          <w:szCs w:val="18"/>
          <w:lang w:eastAsia="pl-PL"/>
        </w:rPr>
        <w:t>POST/DYS/OZ/GZ/00169/2026</w:t>
      </w:r>
      <w:r w:rsidR="00447B2C">
        <w:rPr>
          <w:rFonts w:ascii="Verdana" w:hAnsi="Verdana" w:cstheme="minorHAnsi"/>
          <w:b/>
          <w:sz w:val="18"/>
          <w:szCs w:val="18"/>
          <w:lang w:eastAsia="pl-PL"/>
        </w:rPr>
        <w:t xml:space="preserve"> </w:t>
      </w:r>
      <w:r w:rsidRPr="00EF77FC">
        <w:rPr>
          <w:rFonts w:ascii="Verdana" w:hAnsi="Verdana" w:cstheme="minorHAnsi"/>
          <w:sz w:val="18"/>
          <w:szCs w:val="18"/>
          <w:lang w:eastAsia="pl-PL"/>
        </w:rPr>
        <w:t xml:space="preserve">prowadzonym w trybie przetargu nieograniczonego </w:t>
      </w:r>
      <w:r w:rsidR="00DB01FF" w:rsidRPr="00EF77FC">
        <w:rPr>
          <w:rFonts w:ascii="Verdana" w:hAnsi="Verdana" w:cstheme="minorHAnsi"/>
          <w:sz w:val="18"/>
          <w:szCs w:val="18"/>
          <w:lang w:eastAsia="pl-PL"/>
        </w:rPr>
        <w:t>pn</w:t>
      </w:r>
      <w:r w:rsidR="00502D19" w:rsidRPr="00EF77FC">
        <w:rPr>
          <w:rFonts w:ascii="Verdana" w:hAnsi="Verdana" w:cstheme="minorHAnsi"/>
          <w:sz w:val="18"/>
          <w:szCs w:val="18"/>
          <w:lang w:eastAsia="pl-PL"/>
        </w:rPr>
        <w:t xml:space="preserve">. </w:t>
      </w:r>
      <w:r w:rsidR="00447B2C" w:rsidRPr="00447B2C">
        <w:rPr>
          <w:rFonts w:ascii="Verdana" w:eastAsia="Calibri" w:hAnsi="Verdana" w:cstheme="minorHAnsi"/>
          <w:b/>
          <w:bCs/>
          <w:sz w:val="18"/>
          <w:szCs w:val="18"/>
        </w:rPr>
        <w:t>Budowa sieci elektroenergetycznej dla 2 zadań przyłączeniowych na terenie RE Chełm ( Rejowiec Fabryczny ul. Wschodnia, Izbica ul. Lubelska), realizowane w systemie „zaprojektuj i zbuduj”</w:t>
      </w:r>
      <w:r w:rsidR="00F23F8A">
        <w:rPr>
          <w:rFonts w:ascii="Verdana" w:eastAsia="Calibri" w:hAnsi="Verdana" w:cstheme="minorHAnsi"/>
          <w:b/>
          <w:bCs/>
          <w:sz w:val="18"/>
          <w:szCs w:val="18"/>
        </w:rPr>
        <w:t xml:space="preserve">, </w:t>
      </w:r>
      <w:r w:rsidR="00C85082" w:rsidRPr="00EF77FC">
        <w:rPr>
          <w:rFonts w:ascii="Verdana" w:hAnsi="Verdana" w:cstheme="minorHAnsi"/>
          <w:sz w:val="18"/>
          <w:szCs w:val="18"/>
          <w:lang w:eastAsia="pl-PL"/>
        </w:rPr>
        <w:t>oświadczamy,</w:t>
      </w:r>
      <w:r w:rsidR="008B5FA5" w:rsidRPr="00EF77FC">
        <w:rPr>
          <w:rFonts w:ascii="Verdana" w:hAnsi="Verdana" w:cstheme="minorHAnsi"/>
          <w:sz w:val="18"/>
          <w:szCs w:val="18"/>
          <w:lang w:eastAsia="pl-PL"/>
        </w:rPr>
        <w:t xml:space="preserve"> </w:t>
      </w:r>
      <w:r w:rsidR="00C85082" w:rsidRPr="00EF77FC">
        <w:rPr>
          <w:rFonts w:ascii="Verdana" w:hAnsi="Verdana" w:cstheme="minorHAnsi"/>
          <w:bCs/>
          <w:sz w:val="18"/>
          <w:szCs w:val="18"/>
          <w:lang w:eastAsia="pl-PL"/>
        </w:rPr>
        <w:t xml:space="preserve">że </w:t>
      </w:r>
      <w:r w:rsidRPr="00EF77FC">
        <w:rPr>
          <w:rFonts w:ascii="Verdana" w:hAnsi="Verdana" w:cstheme="minorHAnsi"/>
          <w:sz w:val="18"/>
          <w:szCs w:val="18"/>
          <w:lang w:eastAsia="pl-PL"/>
        </w:rPr>
        <w:t xml:space="preserve">w okresie ostatnich </w:t>
      </w:r>
      <w:r w:rsidR="00F23F8A">
        <w:rPr>
          <w:rFonts w:ascii="Verdana" w:hAnsi="Verdana" w:cstheme="minorHAnsi"/>
          <w:b/>
          <w:sz w:val="18"/>
          <w:szCs w:val="18"/>
          <w:lang w:eastAsia="pl-PL"/>
        </w:rPr>
        <w:t>5</w:t>
      </w:r>
      <w:r w:rsidR="001B417C" w:rsidRPr="00EF77FC">
        <w:rPr>
          <w:rFonts w:ascii="Verdana" w:hAnsi="Verdana" w:cstheme="minorHAnsi"/>
          <w:b/>
          <w:sz w:val="18"/>
          <w:szCs w:val="18"/>
          <w:lang w:eastAsia="pl-PL"/>
        </w:rPr>
        <w:t xml:space="preserve"> lat </w:t>
      </w:r>
      <w:r w:rsidRPr="00EF77FC">
        <w:rPr>
          <w:rFonts w:ascii="Verdana" w:hAnsi="Verdana" w:cstheme="minorHAnsi"/>
          <w:sz w:val="18"/>
          <w:szCs w:val="18"/>
          <w:lang w:eastAsia="pl-PL"/>
        </w:rPr>
        <w:t xml:space="preserve">przed upływem terminu składania Ofert wykonaliśmy następujące </w:t>
      </w:r>
      <w:r w:rsidR="001B56CC" w:rsidRPr="00EF77FC">
        <w:rPr>
          <w:rFonts w:ascii="Verdana" w:hAnsi="Verdana" w:cstheme="minorHAnsi"/>
          <w:sz w:val="18"/>
          <w:szCs w:val="18"/>
          <w:lang w:eastAsia="pl-PL"/>
        </w:rPr>
        <w:t>zamówienia</w:t>
      </w:r>
      <w:r w:rsidR="00AC272D" w:rsidRPr="00EF77FC">
        <w:rPr>
          <w:rFonts w:ascii="Verdana" w:hAnsi="Verdana" w:cstheme="minorHAnsi"/>
          <w:sz w:val="18"/>
          <w:szCs w:val="18"/>
        </w:rPr>
        <w:t>.</w:t>
      </w:r>
    </w:p>
    <w:p w14:paraId="49284FDB" w14:textId="77777777" w:rsidR="004E526F" w:rsidRDefault="004E526F" w:rsidP="003D3A4B">
      <w:pPr>
        <w:spacing w:after="120"/>
        <w:rPr>
          <w:rFonts w:ascii="Verdana" w:hAnsi="Verdana" w:cstheme="minorHAnsi"/>
          <w:b/>
          <w:color w:val="FF0000"/>
          <w:sz w:val="18"/>
          <w:szCs w:val="18"/>
        </w:rPr>
      </w:pPr>
    </w:p>
    <w:p w14:paraId="5D9C9AC7" w14:textId="1F48DBE3" w:rsidR="00656DDF" w:rsidRPr="00D935C4" w:rsidRDefault="00656DDF" w:rsidP="004E526F">
      <w:pPr>
        <w:spacing w:after="120"/>
        <w:ind w:left="-142"/>
        <w:rPr>
          <w:rFonts w:ascii="Verdana" w:hAnsi="Verdana" w:cstheme="minorHAnsi"/>
          <w:b/>
          <w:color w:val="FF0000"/>
          <w:sz w:val="18"/>
          <w:szCs w:val="18"/>
        </w:rPr>
      </w:pPr>
      <w:r w:rsidRPr="00656DDF">
        <w:rPr>
          <w:rFonts w:ascii="Verdana" w:hAnsi="Verdana" w:cstheme="minorHAnsi"/>
          <w:b/>
          <w:color w:val="FF0000"/>
          <w:sz w:val="18"/>
          <w:szCs w:val="18"/>
        </w:rPr>
        <w:t>Dotyczy Części postępowania nr .........</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F742FE"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AC272D">
        <w:trPr>
          <w:trHeight w:val="843"/>
        </w:trPr>
        <w:tc>
          <w:tcPr>
            <w:tcW w:w="568"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AC272D">
        <w:trPr>
          <w:trHeight w:val="843"/>
        </w:trPr>
        <w:tc>
          <w:tcPr>
            <w:tcW w:w="568"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AC272D">
        <w:trPr>
          <w:trHeight w:val="843"/>
        </w:trPr>
        <w:tc>
          <w:tcPr>
            <w:tcW w:w="568"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D87734" w:rsidRDefault="005B1ED0" w:rsidP="005126E5">
      <w:pPr>
        <w:spacing w:before="120"/>
        <w:ind w:left="-284" w:right="-569"/>
        <w:outlineLvl w:val="0"/>
        <w:rPr>
          <w:rFonts w:ascii="Verdana" w:hAnsi="Verdana" w:cstheme="minorHAnsi"/>
          <w:i/>
          <w:sz w:val="20"/>
        </w:rPr>
      </w:pPr>
      <w:r w:rsidRPr="00D87734">
        <w:rPr>
          <w:rFonts w:ascii="Verdana" w:hAnsi="Verdana" w:cstheme="minorHAnsi"/>
          <w:b/>
          <w:color w:val="FF0000"/>
          <w:sz w:val="20"/>
        </w:rPr>
        <w:t xml:space="preserve">Do niniejszego wykazu dołączamy dowody potwierdzające, że ww. </w:t>
      </w:r>
      <w:r w:rsidR="001B56CC" w:rsidRPr="00D87734">
        <w:rPr>
          <w:rFonts w:ascii="Verdana" w:hAnsi="Verdana" w:cstheme="minorHAnsi"/>
          <w:b/>
          <w:color w:val="FF0000"/>
          <w:sz w:val="20"/>
        </w:rPr>
        <w:t>zamówienia</w:t>
      </w:r>
      <w:r w:rsidRPr="00D87734">
        <w:rPr>
          <w:rFonts w:ascii="Verdana" w:hAnsi="Verdana" w:cstheme="minorHAnsi"/>
          <w:b/>
          <w:color w:val="FF0000"/>
          <w:sz w:val="20"/>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FA1DB9">
      <w:headerReference w:type="default" r:id="rId13"/>
      <w:footerReference w:type="default" r:id="rId14"/>
      <w:headerReference w:type="first" r:id="rId15"/>
      <w:pgSz w:w="11906" w:h="16838" w:code="9"/>
      <w:pgMar w:top="1525" w:right="1418" w:bottom="964" w:left="1531"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B1BAF" w14:textId="77777777" w:rsidR="00C86F38" w:rsidRDefault="00C86F38" w:rsidP="004A302B">
      <w:pPr>
        <w:spacing w:line="240" w:lineRule="auto"/>
      </w:pPr>
      <w:r>
        <w:separator/>
      </w:r>
    </w:p>
  </w:endnote>
  <w:endnote w:type="continuationSeparator" w:id="0">
    <w:p w14:paraId="307456FA" w14:textId="77777777" w:rsidR="00C86F38" w:rsidRDefault="00C86F3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ABBE3" w14:textId="77777777" w:rsidR="00C86F38" w:rsidRDefault="00C86F38" w:rsidP="004A302B">
      <w:pPr>
        <w:spacing w:line="240" w:lineRule="auto"/>
      </w:pPr>
      <w:r>
        <w:separator/>
      </w:r>
    </w:p>
  </w:footnote>
  <w:footnote w:type="continuationSeparator" w:id="0">
    <w:p w14:paraId="13BB6706" w14:textId="77777777" w:rsidR="00C86F38" w:rsidRDefault="00C86F3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9EC1" w14:textId="440D2A7D"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21A34">
      <w:rPr>
        <w:rFonts w:ascii="Verdana" w:hAnsi="Verdana"/>
        <w:sz w:val="14"/>
        <w:szCs w:val="14"/>
      </w:rPr>
      <w:t xml:space="preserve">  </w:t>
    </w:r>
    <w:r w:rsidRPr="002A3BD1">
      <w:rPr>
        <w:rFonts w:ascii="Verdana" w:hAnsi="Verdana"/>
        <w:sz w:val="14"/>
        <w:szCs w:val="14"/>
      </w:rPr>
      <w:t xml:space="preserve">Specyfikacja Warunków Zamówienia (SWZ)                                                                                                         </w:t>
    </w:r>
  </w:p>
  <w:p w14:paraId="0CFF5046" w14:textId="3562370A" w:rsidR="008A2988" w:rsidRDefault="00447B2C" w:rsidP="00447B2C">
    <w:pPr>
      <w:pStyle w:val="Nagwek"/>
    </w:pPr>
    <w:r w:rsidRPr="00447B2C">
      <w:rPr>
        <w:rFonts w:ascii="Verdana" w:hAnsi="Verdana"/>
        <w:sz w:val="14"/>
        <w:szCs w:val="14"/>
      </w:rPr>
      <w:t>POST/DYS/OZ/GZ/00169/2026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719082288">
    <w:abstractNumId w:val="4"/>
  </w:num>
  <w:num w:numId="2" w16cid:durableId="1825858135">
    <w:abstractNumId w:val="6"/>
  </w:num>
  <w:num w:numId="3" w16cid:durableId="2124379163">
    <w:abstractNumId w:val="7"/>
  </w:num>
  <w:num w:numId="4" w16cid:durableId="118303032">
    <w:abstractNumId w:val="8"/>
  </w:num>
  <w:num w:numId="5" w16cid:durableId="184444781">
    <w:abstractNumId w:val="3"/>
  </w:num>
  <w:num w:numId="6" w16cid:durableId="207192290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DE"/>
    <w:rsid w:val="00025FE0"/>
    <w:rsid w:val="00026072"/>
    <w:rsid w:val="000272CF"/>
    <w:rsid w:val="000273E9"/>
    <w:rsid w:val="00031ABB"/>
    <w:rsid w:val="00032E9D"/>
    <w:rsid w:val="000339B0"/>
    <w:rsid w:val="00034466"/>
    <w:rsid w:val="0003633A"/>
    <w:rsid w:val="000370E7"/>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B94"/>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6621"/>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549"/>
    <w:rsid w:val="002B5817"/>
    <w:rsid w:val="002B62C6"/>
    <w:rsid w:val="002B6F98"/>
    <w:rsid w:val="002B7808"/>
    <w:rsid w:val="002B7865"/>
    <w:rsid w:val="002C107F"/>
    <w:rsid w:val="002C3573"/>
    <w:rsid w:val="002C4AB5"/>
    <w:rsid w:val="002C565B"/>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6FB8"/>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6EE7"/>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4DB"/>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07D7"/>
    <w:rsid w:val="00374571"/>
    <w:rsid w:val="00374CA5"/>
    <w:rsid w:val="00375E4D"/>
    <w:rsid w:val="003766F7"/>
    <w:rsid w:val="0037675D"/>
    <w:rsid w:val="00377017"/>
    <w:rsid w:val="0038146C"/>
    <w:rsid w:val="00383177"/>
    <w:rsid w:val="0038440E"/>
    <w:rsid w:val="00385471"/>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0091"/>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3F7938"/>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B2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21D"/>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29F0"/>
    <w:rsid w:val="004E41B6"/>
    <w:rsid w:val="004E4323"/>
    <w:rsid w:val="004E4393"/>
    <w:rsid w:val="004E48E9"/>
    <w:rsid w:val="004E4FF9"/>
    <w:rsid w:val="004E526F"/>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36F"/>
    <w:rsid w:val="0050273F"/>
    <w:rsid w:val="00502D19"/>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1F1"/>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A3B"/>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F3C"/>
    <w:rsid w:val="00617104"/>
    <w:rsid w:val="00622AA9"/>
    <w:rsid w:val="00622E24"/>
    <w:rsid w:val="0062407D"/>
    <w:rsid w:val="00624653"/>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4FF"/>
    <w:rsid w:val="0065074A"/>
    <w:rsid w:val="00650D35"/>
    <w:rsid w:val="00651CC4"/>
    <w:rsid w:val="006527F9"/>
    <w:rsid w:val="006534F2"/>
    <w:rsid w:val="006536DD"/>
    <w:rsid w:val="006537DA"/>
    <w:rsid w:val="006540CC"/>
    <w:rsid w:val="0065547D"/>
    <w:rsid w:val="00656B5A"/>
    <w:rsid w:val="00656DDF"/>
    <w:rsid w:val="00656E25"/>
    <w:rsid w:val="00657CE0"/>
    <w:rsid w:val="006600DF"/>
    <w:rsid w:val="006607AF"/>
    <w:rsid w:val="00662159"/>
    <w:rsid w:val="0066308D"/>
    <w:rsid w:val="006630B0"/>
    <w:rsid w:val="00663728"/>
    <w:rsid w:val="0066557A"/>
    <w:rsid w:val="00666793"/>
    <w:rsid w:val="0066696A"/>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6EF"/>
    <w:rsid w:val="006A28A2"/>
    <w:rsid w:val="006A3305"/>
    <w:rsid w:val="006A3621"/>
    <w:rsid w:val="006A3F7F"/>
    <w:rsid w:val="006A4A5A"/>
    <w:rsid w:val="006A5561"/>
    <w:rsid w:val="006A59F7"/>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5B63"/>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77E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0FA7"/>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C6D6A"/>
    <w:rsid w:val="008D0A3A"/>
    <w:rsid w:val="008D0E90"/>
    <w:rsid w:val="008D1D7D"/>
    <w:rsid w:val="008D2147"/>
    <w:rsid w:val="008D2233"/>
    <w:rsid w:val="008D2B6F"/>
    <w:rsid w:val="008D2DE8"/>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5B2D"/>
    <w:rsid w:val="00956311"/>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3C1"/>
    <w:rsid w:val="00987631"/>
    <w:rsid w:val="00987AC6"/>
    <w:rsid w:val="009901CA"/>
    <w:rsid w:val="0099048F"/>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0E36"/>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1C47"/>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075"/>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413C"/>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5FA1"/>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3EC6"/>
    <w:rsid w:val="00C56978"/>
    <w:rsid w:val="00C57AC1"/>
    <w:rsid w:val="00C57DFD"/>
    <w:rsid w:val="00C6017B"/>
    <w:rsid w:val="00C604DC"/>
    <w:rsid w:val="00C60C4F"/>
    <w:rsid w:val="00C60E6D"/>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6F38"/>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4EEB"/>
    <w:rsid w:val="00CA6A35"/>
    <w:rsid w:val="00CA6BB0"/>
    <w:rsid w:val="00CB0B7B"/>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4B72"/>
    <w:rsid w:val="00D160AA"/>
    <w:rsid w:val="00D202A1"/>
    <w:rsid w:val="00D20EA1"/>
    <w:rsid w:val="00D21C61"/>
    <w:rsid w:val="00D2236D"/>
    <w:rsid w:val="00D22439"/>
    <w:rsid w:val="00D245A7"/>
    <w:rsid w:val="00D3067D"/>
    <w:rsid w:val="00D3114C"/>
    <w:rsid w:val="00D319DD"/>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2E67"/>
    <w:rsid w:val="00D76C57"/>
    <w:rsid w:val="00D76ECA"/>
    <w:rsid w:val="00D81B30"/>
    <w:rsid w:val="00D81C42"/>
    <w:rsid w:val="00D81CB9"/>
    <w:rsid w:val="00D821A3"/>
    <w:rsid w:val="00D8519B"/>
    <w:rsid w:val="00D86054"/>
    <w:rsid w:val="00D860E1"/>
    <w:rsid w:val="00D86300"/>
    <w:rsid w:val="00D86504"/>
    <w:rsid w:val="00D86F81"/>
    <w:rsid w:val="00D8712F"/>
    <w:rsid w:val="00D87734"/>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4659"/>
    <w:rsid w:val="00E15E6F"/>
    <w:rsid w:val="00E2007B"/>
    <w:rsid w:val="00E204A0"/>
    <w:rsid w:val="00E20550"/>
    <w:rsid w:val="00E21C34"/>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BE2"/>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5A48"/>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A8"/>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D79"/>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7FC"/>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1A34"/>
    <w:rsid w:val="00F226AB"/>
    <w:rsid w:val="00F23F8A"/>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5444"/>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1DB9"/>
    <w:rsid w:val="00FA2927"/>
    <w:rsid w:val="00FA2E02"/>
    <w:rsid w:val="00FA3BF8"/>
    <w:rsid w:val="00FA6002"/>
    <w:rsid w:val="00FA6341"/>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512404284">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66117"/>
    <w:rsid w:val="00195F58"/>
    <w:rsid w:val="001E38B9"/>
    <w:rsid w:val="001F4D89"/>
    <w:rsid w:val="001F6AB2"/>
    <w:rsid w:val="00200E7D"/>
    <w:rsid w:val="00203305"/>
    <w:rsid w:val="002036D5"/>
    <w:rsid w:val="002036E3"/>
    <w:rsid w:val="00233C98"/>
    <w:rsid w:val="00244653"/>
    <w:rsid w:val="00253744"/>
    <w:rsid w:val="002623F2"/>
    <w:rsid w:val="00263FCB"/>
    <w:rsid w:val="0027219B"/>
    <w:rsid w:val="0027490D"/>
    <w:rsid w:val="002A5475"/>
    <w:rsid w:val="002B167E"/>
    <w:rsid w:val="002D0025"/>
    <w:rsid w:val="002D09AF"/>
    <w:rsid w:val="002D5E73"/>
    <w:rsid w:val="002D6994"/>
    <w:rsid w:val="002D7537"/>
    <w:rsid w:val="002E672A"/>
    <w:rsid w:val="002F6FB8"/>
    <w:rsid w:val="00305222"/>
    <w:rsid w:val="00316B3A"/>
    <w:rsid w:val="00326EE7"/>
    <w:rsid w:val="00334924"/>
    <w:rsid w:val="00337C7B"/>
    <w:rsid w:val="00341F66"/>
    <w:rsid w:val="00380912"/>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7BE5"/>
    <w:rsid w:val="00504382"/>
    <w:rsid w:val="00504B11"/>
    <w:rsid w:val="00514D03"/>
    <w:rsid w:val="00514DFC"/>
    <w:rsid w:val="00531A60"/>
    <w:rsid w:val="00556F7B"/>
    <w:rsid w:val="005577DA"/>
    <w:rsid w:val="00572957"/>
    <w:rsid w:val="00584919"/>
    <w:rsid w:val="005932B4"/>
    <w:rsid w:val="005A7CF4"/>
    <w:rsid w:val="005B35FD"/>
    <w:rsid w:val="005B5A3B"/>
    <w:rsid w:val="005B5BB2"/>
    <w:rsid w:val="005C354C"/>
    <w:rsid w:val="005D026C"/>
    <w:rsid w:val="005E4C43"/>
    <w:rsid w:val="00600D1C"/>
    <w:rsid w:val="00605485"/>
    <w:rsid w:val="006337D5"/>
    <w:rsid w:val="006630B0"/>
    <w:rsid w:val="0066696A"/>
    <w:rsid w:val="0067009A"/>
    <w:rsid w:val="0067331D"/>
    <w:rsid w:val="00690FBB"/>
    <w:rsid w:val="006929BB"/>
    <w:rsid w:val="006A12EA"/>
    <w:rsid w:val="006A4C38"/>
    <w:rsid w:val="006A4DB0"/>
    <w:rsid w:val="006A6AFD"/>
    <w:rsid w:val="006E71EF"/>
    <w:rsid w:val="00705B63"/>
    <w:rsid w:val="00717589"/>
    <w:rsid w:val="00723176"/>
    <w:rsid w:val="007705A9"/>
    <w:rsid w:val="00774C40"/>
    <w:rsid w:val="00777EBC"/>
    <w:rsid w:val="0079668A"/>
    <w:rsid w:val="007A5C99"/>
    <w:rsid w:val="007C4A85"/>
    <w:rsid w:val="007E096F"/>
    <w:rsid w:val="007E391E"/>
    <w:rsid w:val="00832C41"/>
    <w:rsid w:val="00843AAE"/>
    <w:rsid w:val="0085262B"/>
    <w:rsid w:val="00866376"/>
    <w:rsid w:val="00876E33"/>
    <w:rsid w:val="008803EB"/>
    <w:rsid w:val="008C6D6A"/>
    <w:rsid w:val="008D127A"/>
    <w:rsid w:val="008E019D"/>
    <w:rsid w:val="008E031B"/>
    <w:rsid w:val="008F769E"/>
    <w:rsid w:val="0091435D"/>
    <w:rsid w:val="0091686E"/>
    <w:rsid w:val="00920F8B"/>
    <w:rsid w:val="00923549"/>
    <w:rsid w:val="009324D2"/>
    <w:rsid w:val="00955CC8"/>
    <w:rsid w:val="009863C1"/>
    <w:rsid w:val="009A758F"/>
    <w:rsid w:val="009B2C80"/>
    <w:rsid w:val="009F4FEB"/>
    <w:rsid w:val="009F5EA3"/>
    <w:rsid w:val="00A04475"/>
    <w:rsid w:val="00A27FD0"/>
    <w:rsid w:val="00A347BC"/>
    <w:rsid w:val="00A35DF1"/>
    <w:rsid w:val="00A72EB3"/>
    <w:rsid w:val="00A75398"/>
    <w:rsid w:val="00AB71B0"/>
    <w:rsid w:val="00AD5090"/>
    <w:rsid w:val="00AF22A1"/>
    <w:rsid w:val="00B14DB9"/>
    <w:rsid w:val="00B372D4"/>
    <w:rsid w:val="00B4616D"/>
    <w:rsid w:val="00B53165"/>
    <w:rsid w:val="00B54C01"/>
    <w:rsid w:val="00B60536"/>
    <w:rsid w:val="00B65075"/>
    <w:rsid w:val="00B83F5D"/>
    <w:rsid w:val="00B864C2"/>
    <w:rsid w:val="00B90592"/>
    <w:rsid w:val="00B95713"/>
    <w:rsid w:val="00BA657E"/>
    <w:rsid w:val="00BB6011"/>
    <w:rsid w:val="00BC6FE2"/>
    <w:rsid w:val="00BD1199"/>
    <w:rsid w:val="00BE2686"/>
    <w:rsid w:val="00C102F1"/>
    <w:rsid w:val="00C4548A"/>
    <w:rsid w:val="00C462DA"/>
    <w:rsid w:val="00C769A6"/>
    <w:rsid w:val="00C80E37"/>
    <w:rsid w:val="00C849CA"/>
    <w:rsid w:val="00C974CE"/>
    <w:rsid w:val="00CB18B3"/>
    <w:rsid w:val="00CD6EC5"/>
    <w:rsid w:val="00CD76B6"/>
    <w:rsid w:val="00CE2B5C"/>
    <w:rsid w:val="00D07871"/>
    <w:rsid w:val="00D34CE5"/>
    <w:rsid w:val="00D405FD"/>
    <w:rsid w:val="00D46FB9"/>
    <w:rsid w:val="00D61170"/>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4BE2"/>
    <w:rsid w:val="00E46B7E"/>
    <w:rsid w:val="00E64E8C"/>
    <w:rsid w:val="00E70F62"/>
    <w:rsid w:val="00E779D6"/>
    <w:rsid w:val="00EB05A8"/>
    <w:rsid w:val="00EB547D"/>
    <w:rsid w:val="00ED2913"/>
    <w:rsid w:val="00ED5DD4"/>
    <w:rsid w:val="00EE39C7"/>
    <w:rsid w:val="00EF5F32"/>
    <w:rsid w:val="00F03012"/>
    <w:rsid w:val="00F44B1A"/>
    <w:rsid w:val="00F56D7A"/>
    <w:rsid w:val="00F7618D"/>
    <w:rsid w:val="00F8384E"/>
    <w:rsid w:val="00FA6341"/>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77D1DE8-69D9-47D7-8590-2EB7C66E0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208</Words>
  <Characters>1252</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26</cp:revision>
  <cp:lastPrinted>2021-02-26T13:14:00Z</cp:lastPrinted>
  <dcterms:created xsi:type="dcterms:W3CDTF">2025-06-13T08:46:00Z</dcterms:created>
  <dcterms:modified xsi:type="dcterms:W3CDTF">2026-01-22T07:21:00Z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